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4FCEE49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90EB6FE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4C41C86" w14:textId="7C278669" w:rsidR="00CA07EA" w:rsidRPr="00CA07EA" w:rsidRDefault="00FA3359" w:rsidP="00D17C8A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FA0C13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16316E5B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E80D9B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65EECC5" w14:textId="53C54115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17DD682F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2C4AE0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FC7CF" w14:textId="77777777" w:rsidR="0024068D" w:rsidRDefault="0024068D">
      <w:r>
        <w:separator/>
      </w:r>
    </w:p>
  </w:endnote>
  <w:endnote w:type="continuationSeparator" w:id="0">
    <w:p w14:paraId="782E1A00" w14:textId="77777777" w:rsidR="0024068D" w:rsidRDefault="00240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CDA1E" w14:textId="77777777" w:rsidR="0024068D" w:rsidRDefault="0024068D">
      <w:r>
        <w:separator/>
      </w:r>
    </w:p>
  </w:footnote>
  <w:footnote w:type="continuationSeparator" w:id="0">
    <w:p w14:paraId="07605B00" w14:textId="77777777" w:rsidR="0024068D" w:rsidRDefault="00240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48EBEF48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A07EA" w:rsidRPr="006B3E06">
      <w:rPr>
        <w:rFonts w:ascii="Calibri" w:hAnsi="Calibri"/>
        <w:sz w:val="24"/>
        <w:szCs w:val="24"/>
      </w:rPr>
      <w:t>NZ.2531.</w:t>
    </w:r>
    <w:r w:rsidR="001E22E2">
      <w:rPr>
        <w:rFonts w:ascii="Calibri" w:hAnsi="Calibri"/>
        <w:sz w:val="24"/>
        <w:szCs w:val="24"/>
      </w:rPr>
      <w:t>47</w:t>
    </w:r>
    <w:r w:rsidR="00CA07EA" w:rsidRPr="006B3E06">
      <w:rPr>
        <w:rFonts w:ascii="Calibri" w:hAnsi="Calibri"/>
        <w:sz w:val="24"/>
        <w:szCs w:val="24"/>
      </w:rPr>
      <w:t>.202</w:t>
    </w:r>
    <w:r w:rsidR="001E22E2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E6F7C">
      <w:rPr>
        <w:rFonts w:ascii="Calibri" w:hAnsi="Calibri"/>
        <w:i/>
        <w:sz w:val="18"/>
      </w:rPr>
      <w:t>Z</w:t>
    </w:r>
    <w:r w:rsidR="00FE6F7C" w:rsidRPr="004C6762">
      <w:rPr>
        <w:rFonts w:ascii="Calibri" w:hAnsi="Calibri"/>
        <w:i/>
        <w:sz w:val="18"/>
      </w:rPr>
      <w:t>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CA07EA">
      <w:rPr>
        <w:rFonts w:ascii="Calibri" w:hAnsi="Calibri"/>
        <w:i/>
        <w:sz w:val="18"/>
      </w:rPr>
      <w:t>4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97A29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3D0"/>
    <w:rsid w:val="001D5C7C"/>
    <w:rsid w:val="001D695F"/>
    <w:rsid w:val="001D7A92"/>
    <w:rsid w:val="001E0B1F"/>
    <w:rsid w:val="001E22E2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EF2"/>
    <w:rsid w:val="00207F18"/>
    <w:rsid w:val="00210B33"/>
    <w:rsid w:val="002117A7"/>
    <w:rsid w:val="00212B5F"/>
    <w:rsid w:val="00215A01"/>
    <w:rsid w:val="0022700A"/>
    <w:rsid w:val="00227A74"/>
    <w:rsid w:val="00231556"/>
    <w:rsid w:val="0024068D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4AE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355D8"/>
    <w:rsid w:val="00440837"/>
    <w:rsid w:val="004513BA"/>
    <w:rsid w:val="0045288A"/>
    <w:rsid w:val="00453E8E"/>
    <w:rsid w:val="00460F4D"/>
    <w:rsid w:val="00462733"/>
    <w:rsid w:val="0046288C"/>
    <w:rsid w:val="00473D6D"/>
    <w:rsid w:val="0047764B"/>
    <w:rsid w:val="00477B63"/>
    <w:rsid w:val="00481081"/>
    <w:rsid w:val="0048191D"/>
    <w:rsid w:val="00483373"/>
    <w:rsid w:val="00483439"/>
    <w:rsid w:val="00492B1F"/>
    <w:rsid w:val="00496841"/>
    <w:rsid w:val="004A089C"/>
    <w:rsid w:val="004A483D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3C16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68CA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B3E06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2C4A"/>
    <w:rsid w:val="007C7B59"/>
    <w:rsid w:val="007D41DF"/>
    <w:rsid w:val="007D4489"/>
    <w:rsid w:val="007D7C94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A791A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7B92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3C47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029"/>
    <w:rsid w:val="00C9554C"/>
    <w:rsid w:val="00C96444"/>
    <w:rsid w:val="00C970A4"/>
    <w:rsid w:val="00CA07EA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695D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6DF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36ED"/>
    <w:rsid w:val="00DA4602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A2F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1E5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0C13"/>
    <w:rsid w:val="00FA2D38"/>
    <w:rsid w:val="00FA3359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6F7C"/>
    <w:rsid w:val="00FE77A1"/>
    <w:rsid w:val="00FF00B9"/>
    <w:rsid w:val="00FF23B4"/>
    <w:rsid w:val="00FF3012"/>
    <w:rsid w:val="00FF3FC7"/>
    <w:rsid w:val="00FF4C22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36</cp:revision>
  <cp:lastPrinted>2024-08-29T06:30:00Z</cp:lastPrinted>
  <dcterms:created xsi:type="dcterms:W3CDTF">2021-06-28T12:15:00Z</dcterms:created>
  <dcterms:modified xsi:type="dcterms:W3CDTF">2025-09-18T10:08:00Z</dcterms:modified>
</cp:coreProperties>
</file>